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40D46578" w14:textId="77777777" w:rsidR="00DD39D1" w:rsidRDefault="00DD39D1" w:rsidP="007C6624">
      <w:pPr>
        <w:pStyle w:val="Loendilik"/>
        <w:tabs>
          <w:tab w:val="left" w:pos="-7371"/>
          <w:tab w:val="left" w:pos="567"/>
        </w:tabs>
        <w:ind w:left="0"/>
        <w:jc w:val="both"/>
      </w:pPr>
    </w:p>
    <w:p w14:paraId="1A2357E9" w14:textId="6BA23C6E" w:rsidR="00DD39D1" w:rsidRPr="00DD39D1" w:rsidRDefault="00DD39D1" w:rsidP="007C6624">
      <w:pPr>
        <w:pStyle w:val="Loendilik"/>
        <w:tabs>
          <w:tab w:val="left" w:pos="-7371"/>
          <w:tab w:val="left" w:pos="567"/>
        </w:tabs>
        <w:ind w:left="0"/>
        <w:jc w:val="both"/>
        <w:rPr>
          <w:b/>
          <w:bCs/>
        </w:rPr>
      </w:pPr>
      <w:r w:rsidRPr="00DD39D1">
        <w:rPr>
          <w:b/>
          <w:bCs/>
        </w:rPr>
        <w:t>TEHNILINE KIRJELDUS</w:t>
      </w:r>
    </w:p>
    <w:p w14:paraId="5CFBDD2F" w14:textId="77777777" w:rsidR="00DD39D1" w:rsidRDefault="00DD39D1" w:rsidP="007C6624">
      <w:pPr>
        <w:pStyle w:val="Loendilik"/>
        <w:tabs>
          <w:tab w:val="left" w:pos="-7371"/>
          <w:tab w:val="left" w:pos="567"/>
        </w:tabs>
        <w:ind w:left="0"/>
        <w:jc w:val="both"/>
      </w:pPr>
    </w:p>
    <w:p w14:paraId="5CC818D8" w14:textId="71BA46EF" w:rsidR="00CD4BFE" w:rsidRDefault="00EE0A35" w:rsidP="00EE0A35">
      <w:pPr>
        <w:tabs>
          <w:tab w:val="left" w:pos="567"/>
        </w:tabs>
        <w:suppressAutoHyphens w:val="0"/>
        <w:autoSpaceDE w:val="0"/>
        <w:autoSpaceDN w:val="0"/>
        <w:adjustRightInd w:val="0"/>
        <w:jc w:val="both"/>
        <w:rPr>
          <w:color w:val="000000"/>
        </w:rPr>
      </w:pPr>
      <w:r w:rsidRPr="00D86F40">
        <w:rPr>
          <w:color w:val="000000"/>
        </w:rPr>
        <w:t xml:space="preserve">Töö tehniliseks aluseks on </w:t>
      </w:r>
      <w:bookmarkStart w:id="0" w:name="_Hlk144713596"/>
      <w:r w:rsidR="002D73EA" w:rsidRPr="00D86F40">
        <w:rPr>
          <w:rFonts w:cstheme="minorHAnsi"/>
          <w:b/>
          <w:bCs/>
        </w:rPr>
        <w:t>Laanekraav OÜ</w:t>
      </w:r>
      <w:r w:rsidR="002D73EA" w:rsidRPr="00D86F40">
        <w:rPr>
          <w:rFonts w:cstheme="minorHAnsi"/>
        </w:rPr>
        <w:t xml:space="preserve"> poolt koostatud </w:t>
      </w:r>
      <w:r w:rsidR="00D86F40" w:rsidRPr="00D86F40">
        <w:rPr>
          <w:rFonts w:cstheme="minorHAnsi"/>
        </w:rPr>
        <w:t xml:space="preserve">projekt </w:t>
      </w:r>
      <w:r w:rsidR="002D73EA" w:rsidRPr="00D86F40">
        <w:rPr>
          <w:rFonts w:cstheme="minorHAnsi"/>
        </w:rPr>
        <w:t>„</w:t>
      </w:r>
      <w:r w:rsidR="00BD1578" w:rsidRPr="00D86F40">
        <w:rPr>
          <w:rFonts w:cstheme="minorHAnsi"/>
        </w:rPr>
        <w:t xml:space="preserve">Piila tee </w:t>
      </w:r>
      <w:r w:rsidR="002D73EA" w:rsidRPr="00D86F40">
        <w:rPr>
          <w:rFonts w:cstheme="minorHAnsi"/>
        </w:rPr>
        <w:t>ehitam</w:t>
      </w:r>
      <w:r w:rsidR="00E964E1" w:rsidRPr="00D86F40">
        <w:rPr>
          <w:rFonts w:cstheme="minorHAnsi"/>
        </w:rPr>
        <w:t>i</w:t>
      </w:r>
      <w:r w:rsidR="002D73EA" w:rsidRPr="00D86F40">
        <w:rPr>
          <w:rFonts w:cstheme="minorHAnsi"/>
        </w:rPr>
        <w:t>se projekt“</w:t>
      </w:r>
      <w:r w:rsidR="00821E34" w:rsidRPr="00D86F40">
        <w:t>.</w:t>
      </w:r>
      <w:bookmarkEnd w:id="0"/>
      <w:r w:rsidR="00E939EA">
        <w:rPr>
          <w:color w:val="000000"/>
        </w:rPr>
        <w:t xml:space="preserve"> </w:t>
      </w:r>
    </w:p>
    <w:p w14:paraId="423549F4" w14:textId="77777777" w:rsidR="00D86F40" w:rsidRDefault="00D86F40"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D86F40">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56993CB2" w:rsidR="00211846" w:rsidRDefault="00211846" w:rsidP="00CD4BFE">
      <w:pPr>
        <w:tabs>
          <w:tab w:val="left" w:pos="567"/>
          <w:tab w:val="left" w:pos="709"/>
        </w:tabs>
        <w:jc w:val="both"/>
      </w:pPr>
      <w:r w:rsidRPr="004B4818">
        <w:t xml:space="preserve">Objektiga on võimalik tutvuda: </w:t>
      </w:r>
      <w:r w:rsidR="00F20063" w:rsidRPr="004B4818">
        <w:t xml:space="preserve">metsataristu spetsialist </w:t>
      </w:r>
      <w:r w:rsidR="00124B5E" w:rsidRPr="004B4818">
        <w:t xml:space="preserve">Ülo Lindjärv tel: 505 0744; e-post </w:t>
      </w:r>
      <w:hyperlink r:id="rId8" w:history="1">
        <w:r w:rsidR="00124B5E" w:rsidRPr="004B4818">
          <w:rPr>
            <w:rStyle w:val="Hperlink"/>
          </w:rPr>
          <w:t>ulo.lindjarv@rmk.ee</w:t>
        </w:r>
      </w:hyperlink>
      <w:r w:rsidR="00124B5E" w:rsidRPr="004B4818">
        <w:t>.</w:t>
      </w:r>
      <w:r w:rsidR="00F42CDC" w:rsidRPr="004B4818">
        <w:t xml:space="preserve"> </w:t>
      </w:r>
      <w:r w:rsidR="004B4818" w:rsidRPr="004B4818">
        <w:t xml:space="preserve">Objektiga tutvumisel kohapeal ei võeta vastu riigihanget puudutavaid küsimusi ega anta vastuseid. Tekkinud küsimused tuleb esitada riigihangete registri kaudu ja neile vastatakse riigihangete registri kaudu (https://riigihanked.riik.ee ).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FBA6FB9" w:rsidR="00790542" w:rsidRDefault="00E278BD" w:rsidP="001E7EAA">
      <w:pPr>
        <w:tabs>
          <w:tab w:val="left" w:pos="567"/>
          <w:tab w:val="left" w:pos="709"/>
        </w:tabs>
        <w:jc w:val="both"/>
      </w:pPr>
      <w:r w:rsidRPr="004B4818">
        <w:t xml:space="preserve">Töövõtja annab Tellijale valmis Töö lõplikult üle </w:t>
      </w:r>
      <w:r w:rsidR="00797877" w:rsidRPr="004B4818">
        <w:rPr>
          <w:b/>
          <w:bCs/>
        </w:rPr>
        <w:t xml:space="preserve">hiljemalt </w:t>
      </w:r>
      <w:r w:rsidR="00CC4877" w:rsidRPr="004B4818">
        <w:rPr>
          <w:b/>
          <w:bCs/>
        </w:rPr>
        <w:t>1.09.202</w:t>
      </w:r>
      <w:r w:rsidR="0042581E" w:rsidRPr="004B4818">
        <w:rPr>
          <w:b/>
          <w:bCs/>
        </w:rPr>
        <w:t>5</w:t>
      </w:r>
      <w:r w:rsidR="00CC4877" w:rsidRPr="004B4818">
        <w:rPr>
          <w:b/>
          <w:bCs/>
        </w:rPr>
        <w:t>.a.</w:t>
      </w:r>
      <w:r w:rsidR="00CC4877" w:rsidRPr="004B4818">
        <w:t xml:space="preserve"> </w:t>
      </w:r>
      <w:r w:rsidR="00D40D58" w:rsidRPr="004B4818">
        <w:rPr>
          <w:szCs w:val="18"/>
        </w:rPr>
        <w:t>Ehitusobjekti dokumentide üleandmiseks ja vastuvõtmiseks ning ehitusobjekti kasutuselevõtu dokumentide vormistamiseks on aega</w:t>
      </w:r>
      <w:r w:rsidR="00D711C6" w:rsidRPr="004B4818">
        <w:t xml:space="preserve"> kuni 1.11.202</w:t>
      </w:r>
      <w:r w:rsidR="0042581E" w:rsidRPr="004B4818">
        <w:t>5</w:t>
      </w:r>
      <w:r w:rsidR="00924A00" w:rsidRPr="004B4818">
        <w:t>.</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363AC1">
        <w:t xml:space="preserve">Töödele on nõutav teostusgarantii kestvusega 2 aastat arvates kasutuselevõtu akti allkirjastamisest </w:t>
      </w:r>
      <w:r w:rsidR="00A12BE4" w:rsidRPr="00363AC1">
        <w:t>t</w:t>
      </w:r>
      <w:r w:rsidRPr="00363AC1">
        <w:t xml:space="preserve">ellija poolt. Tööde teostamise ajaks on nõutav pangagarantii 10 % </w:t>
      </w:r>
      <w:r w:rsidR="00EC3A96" w:rsidRPr="00363AC1">
        <w:t>hanke</w:t>
      </w:r>
      <w:r w:rsidRPr="00363AC1">
        <w:t xml:space="preserve">lepingu sõlmimise aluseks olnud eduka pakkumuse maksumusest või sama summa deponeerimine </w:t>
      </w:r>
      <w:r w:rsidR="00237CE4" w:rsidRPr="00363AC1">
        <w:t>t</w:t>
      </w:r>
      <w:r w:rsidRPr="00363AC1">
        <w:t>ellija pangakontole.</w:t>
      </w:r>
    </w:p>
    <w:p w14:paraId="6B0C6665" w14:textId="22CDA695" w:rsidR="00CD4BFE" w:rsidRDefault="00CD4BFE" w:rsidP="004E7E6D">
      <w:pPr>
        <w:tabs>
          <w:tab w:val="left" w:pos="567"/>
          <w:tab w:val="right" w:pos="9071"/>
        </w:tabs>
        <w:jc w:val="both"/>
      </w:pPr>
    </w:p>
    <w:p w14:paraId="4D33C039" w14:textId="5E090C90" w:rsidR="007E11D1" w:rsidRPr="007A2A24" w:rsidRDefault="00BD1578" w:rsidP="00A83AF3">
      <w:pPr>
        <w:suppressAutoHyphens w:val="0"/>
        <w:autoSpaceDE w:val="0"/>
        <w:autoSpaceDN w:val="0"/>
        <w:adjustRightInd w:val="0"/>
        <w:jc w:val="both"/>
        <w:rPr>
          <w:rFonts w:eastAsia="Calibri"/>
          <w:bCs/>
          <w:lang w:eastAsia="en-US"/>
        </w:rPr>
      </w:pPr>
      <w:r w:rsidRPr="00BD1578">
        <w:rPr>
          <w:rFonts w:eastAsia="Calibri"/>
          <w:bCs/>
          <w:lang w:eastAsia="en-US"/>
        </w:rPr>
        <w:t>Piila tee</w:t>
      </w:r>
      <w:r w:rsidR="00AB3F49" w:rsidRPr="00AB3F49">
        <w:rPr>
          <w:rFonts w:eastAsia="Calibri"/>
          <w:bCs/>
          <w:lang w:eastAsia="en-US"/>
        </w:rPr>
        <w:t xml:space="preserve"> (</w:t>
      </w:r>
      <w:r>
        <w:rPr>
          <w:rFonts w:eastAsia="Calibri"/>
          <w:bCs/>
          <w:lang w:eastAsia="en-US"/>
        </w:rPr>
        <w:t>1,84</w:t>
      </w:r>
      <w:r w:rsidR="00AB3F49" w:rsidRPr="00AB3F49">
        <w:rPr>
          <w:rFonts w:eastAsia="Calibri"/>
          <w:bCs/>
          <w:lang w:eastAsia="en-US"/>
        </w:rPr>
        <w:t xml:space="preserve"> km) ehitamise</w:t>
      </w:r>
      <w:r w:rsidR="008E33B5" w:rsidRPr="00C05FA5">
        <w:rPr>
          <w:rFonts w:eastAsia="Calibri"/>
          <w:bCs/>
          <w:lang w:eastAsia="en-US"/>
        </w:rPr>
        <w:t xml:space="preserve">, mis </w:t>
      </w:r>
      <w:r w:rsidR="008E33B5" w:rsidRPr="007A2A24">
        <w:rPr>
          <w:rFonts w:eastAsia="Calibri"/>
          <w:bCs/>
          <w:lang w:eastAsia="en-US"/>
        </w:rPr>
        <w:t>asu</w:t>
      </w:r>
      <w:r w:rsidR="00AB0F4D" w:rsidRPr="007A2A24">
        <w:rPr>
          <w:rFonts w:eastAsia="Calibri"/>
          <w:bCs/>
          <w:lang w:eastAsia="en-US"/>
        </w:rPr>
        <w:t>vad</w:t>
      </w:r>
      <w:r w:rsidR="008E33B5" w:rsidRPr="007A2A24">
        <w:rPr>
          <w:rFonts w:eastAsia="Calibri"/>
          <w:bCs/>
          <w:lang w:eastAsia="en-US"/>
        </w:rPr>
        <w:t xml:space="preserve"> </w:t>
      </w:r>
      <w:r w:rsidR="00EE15DC" w:rsidRPr="00EE15DC">
        <w:rPr>
          <w:rFonts w:eastAsia="Calibri"/>
          <w:bCs/>
          <w:lang w:eastAsia="en-US"/>
        </w:rPr>
        <w:t>Piila</w:t>
      </w:r>
      <w:r w:rsidR="0026176C" w:rsidRPr="007A2A24">
        <w:rPr>
          <w:rFonts w:eastAsia="Calibri"/>
          <w:bCs/>
          <w:lang w:eastAsia="en-US"/>
        </w:rPr>
        <w:t xml:space="preserve"> </w:t>
      </w:r>
      <w:r w:rsidR="00FB4D0F" w:rsidRPr="007A2A24">
        <w:rPr>
          <w:rFonts w:eastAsia="Calibri"/>
          <w:bCs/>
          <w:lang w:eastAsia="en-US"/>
        </w:rPr>
        <w:t xml:space="preserve">külas </w:t>
      </w:r>
      <w:r w:rsidR="00EE15DC">
        <w:rPr>
          <w:rFonts w:eastAsia="Calibri"/>
          <w:bCs/>
          <w:lang w:eastAsia="en-US"/>
        </w:rPr>
        <w:t>Saaremaa</w:t>
      </w:r>
      <w:r w:rsidR="00FB4D0F" w:rsidRPr="007A2A24">
        <w:rPr>
          <w:rFonts w:eastAsia="Calibri"/>
          <w:bCs/>
          <w:lang w:eastAsia="en-US"/>
        </w:rPr>
        <w:t xml:space="preserve"> vallas, </w:t>
      </w:r>
      <w:r w:rsidR="00EE15DC">
        <w:rPr>
          <w:rFonts w:eastAsia="Calibri"/>
          <w:bCs/>
          <w:lang w:eastAsia="en-US"/>
        </w:rPr>
        <w:t>Saare</w:t>
      </w:r>
      <w:r w:rsidR="00FB4D0F" w:rsidRPr="007A2A24">
        <w:rPr>
          <w:rFonts w:eastAsia="Calibri"/>
          <w:bCs/>
          <w:lang w:eastAsia="en-US"/>
        </w:rPr>
        <w:t xml:space="preserve"> maakonnas</w:t>
      </w:r>
      <w:r w:rsidR="00C05FA5" w:rsidRPr="007A2A24">
        <w:rPr>
          <w:rFonts w:eastAsia="Calibri"/>
          <w:bCs/>
          <w:lang w:eastAsia="en-US"/>
        </w:rPr>
        <w:t>.</w:t>
      </w:r>
      <w:r w:rsidR="00A83AF3" w:rsidRPr="00A83AF3">
        <w:t xml:space="preserve"> </w:t>
      </w:r>
      <w:r w:rsidR="00A83AF3" w:rsidRPr="00A83AF3">
        <w:rPr>
          <w:rFonts w:eastAsia="Calibri"/>
          <w:bCs/>
          <w:lang w:eastAsia="en-US"/>
        </w:rPr>
        <w:t>Piila tee jääb:</w:t>
      </w:r>
      <w:r w:rsidR="00A83AF3">
        <w:rPr>
          <w:rFonts w:eastAsia="Calibri"/>
          <w:bCs/>
          <w:lang w:eastAsia="en-US"/>
        </w:rPr>
        <w:t xml:space="preserve"> </w:t>
      </w:r>
      <w:proofErr w:type="spellStart"/>
      <w:r w:rsidR="00A83AF3" w:rsidRPr="00A83AF3">
        <w:rPr>
          <w:rFonts w:eastAsia="Calibri"/>
          <w:bCs/>
          <w:lang w:eastAsia="en-US"/>
        </w:rPr>
        <w:t>pik</w:t>
      </w:r>
      <w:proofErr w:type="spellEnd"/>
      <w:r w:rsidR="00A83AF3" w:rsidRPr="00A83AF3">
        <w:rPr>
          <w:rFonts w:eastAsia="Calibri"/>
          <w:bCs/>
          <w:lang w:eastAsia="en-US"/>
        </w:rPr>
        <w:t>. 0+00-0+03 (0,003km) munitsipaalmaale (transpordimaa) 2700080 Õha-Piila tee (27001:002:0417), 0+03-0+38 (0,035km) eramaale Tuisu (27001:002:0088), 0+38-2+09 (0,171km) riigimaale (RMK maa) Kuressaare metskond 1089 (43301:001:0325) kvartal QE618, 2+09-16+00 (1,391km) riigimaale (RMK maa) Kuressaare metskond 1090 (43301:001:0326) kvartal QE618, 16+00-16+91 (0,091km) riigimaale (RMK maa) Kuressaare metskond 1088 (43301:001:0324) kvartal QE618, 16+91-17+72 (0,081km) eramaale Nõmme (27001:002:0114) ja 17+72-18+40 (0,068km) taas riigimaale (RMK maa) Kuressaare metskond 560 (27001:002:0437) kvartal QE774.</w:t>
      </w:r>
    </w:p>
    <w:p w14:paraId="23102B67" w14:textId="608A7374" w:rsidR="006F6917" w:rsidRPr="00190766" w:rsidRDefault="00190766" w:rsidP="00052B2A">
      <w:pPr>
        <w:suppressAutoHyphens w:val="0"/>
        <w:autoSpaceDE w:val="0"/>
        <w:autoSpaceDN w:val="0"/>
        <w:adjustRightInd w:val="0"/>
        <w:jc w:val="both"/>
        <w:rPr>
          <w:rFonts w:eastAsia="Calibri"/>
          <w:bCs/>
          <w:lang w:eastAsia="en-US"/>
        </w:rPr>
      </w:pPr>
      <w:r w:rsidRPr="00190766">
        <w:rPr>
          <w:rFonts w:eastAsia="Calibri"/>
          <w:bCs/>
          <w:lang w:eastAsia="en-US"/>
        </w:rPr>
        <w:t xml:space="preserve">Piila teele on juurdepääs tee algusest avalikult kasutatavalt 2700080 Õha-Piila teelt (pinnatud kruusatee) kuhu omakorda pääseb läänest </w:t>
      </w:r>
      <w:proofErr w:type="spellStart"/>
      <w:r w:rsidRPr="00190766">
        <w:rPr>
          <w:rFonts w:eastAsia="Calibri"/>
          <w:bCs/>
          <w:lang w:eastAsia="en-US"/>
        </w:rPr>
        <w:t>Eikla</w:t>
      </w:r>
      <w:proofErr w:type="spellEnd"/>
      <w:r w:rsidRPr="00190766">
        <w:rPr>
          <w:rFonts w:eastAsia="Calibri"/>
          <w:bCs/>
          <w:lang w:eastAsia="en-US"/>
        </w:rPr>
        <w:t>-Piila 2700082 avalikult kasutatava tee kaudu (pinnatud kruusatee), kuhu omakorda pääseb Laadjala-Karja 21124 kõrvalmaantee kaudu (mustkate) või siis lõunast avalikult kasutatavalt 2700080 Õha-Piila teelt kuhu omakorda pääseb taas Laadjala-Karja 21124 kõrvalmaantee kaudu.</w:t>
      </w:r>
    </w:p>
    <w:p w14:paraId="31E52701" w14:textId="12D486B8" w:rsidR="005A12C0" w:rsidRPr="00E442A0" w:rsidRDefault="00507251" w:rsidP="00F92AA3">
      <w:pPr>
        <w:suppressAutoHyphens w:val="0"/>
        <w:autoSpaceDE w:val="0"/>
        <w:autoSpaceDN w:val="0"/>
        <w:adjustRightInd w:val="0"/>
        <w:jc w:val="both"/>
        <w:rPr>
          <w:lang w:eastAsia="et-EE"/>
        </w:rPr>
      </w:pPr>
      <w:r w:rsidRPr="00E442A0">
        <w:rPr>
          <w:lang w:eastAsia="et-EE"/>
        </w:rPr>
        <w:t>Vajalikud raietööd on RMK pool</w:t>
      </w:r>
      <w:r w:rsidR="006E1F4C" w:rsidRPr="00E442A0">
        <w:rPr>
          <w:lang w:eastAsia="et-EE"/>
        </w:rPr>
        <w:t>t</w:t>
      </w:r>
      <w:r w:rsidRPr="00E442A0">
        <w:rPr>
          <w:lang w:eastAsia="et-EE"/>
        </w:rPr>
        <w:t xml:space="preserve"> </w:t>
      </w:r>
      <w:r w:rsidR="00CD65CB" w:rsidRPr="00E442A0">
        <w:rPr>
          <w:lang w:eastAsia="et-EE"/>
        </w:rPr>
        <w:t xml:space="preserve">tehtud. </w:t>
      </w:r>
      <w:r w:rsidR="0051785D" w:rsidRPr="00E442A0">
        <w:rPr>
          <w:lang w:eastAsia="et-EE"/>
        </w:rPr>
        <w:t>Ehitaja teostab vajalike ja segavate puude ja põõsast</w:t>
      </w:r>
      <w:r w:rsidR="001B4A62" w:rsidRPr="00E442A0">
        <w:rPr>
          <w:lang w:eastAsia="et-EE"/>
        </w:rPr>
        <w:t xml:space="preserve">e raie ja kokkuveo. </w:t>
      </w:r>
      <w:r w:rsidR="001049B5" w:rsidRPr="00E442A0">
        <w:rPr>
          <w:lang w:eastAsia="et-EE"/>
        </w:rPr>
        <w:t xml:space="preserve">Raie käigus tuleb teha raiutavatest puudest etteantud sortimenti, see kokku vedada ja ladustada etteantud kohta. </w:t>
      </w:r>
    </w:p>
    <w:p w14:paraId="14025A19" w14:textId="61C71DEB" w:rsidR="00BB55D0" w:rsidRPr="00320D36" w:rsidRDefault="0089129C" w:rsidP="006350EB">
      <w:pPr>
        <w:suppressAutoHyphens w:val="0"/>
        <w:autoSpaceDE w:val="0"/>
        <w:autoSpaceDN w:val="0"/>
        <w:adjustRightInd w:val="0"/>
        <w:jc w:val="both"/>
      </w:pPr>
      <w:r w:rsidRPr="00E442A0">
        <w:rPr>
          <w:bCs/>
        </w:rPr>
        <w:t xml:space="preserve">Edasi tuleb teostada </w:t>
      </w:r>
      <w:r w:rsidR="009166AD" w:rsidRPr="00E442A0">
        <w:rPr>
          <w:bCs/>
        </w:rPr>
        <w:t>kändude juurimine</w:t>
      </w:r>
      <w:r w:rsidR="006E1F4C" w:rsidRPr="00E442A0">
        <w:rPr>
          <w:bCs/>
        </w:rPr>
        <w:t xml:space="preserve"> (</w:t>
      </w:r>
      <w:r w:rsidR="00E442A0" w:rsidRPr="00E442A0">
        <w:rPr>
          <w:bCs/>
        </w:rPr>
        <w:t>2,64</w:t>
      </w:r>
      <w:r w:rsidR="0010724D" w:rsidRPr="00E442A0">
        <w:rPr>
          <w:bCs/>
        </w:rPr>
        <w:t xml:space="preserve"> ha</w:t>
      </w:r>
      <w:r w:rsidR="006E1F4C" w:rsidRPr="00E442A0">
        <w:rPr>
          <w:bCs/>
        </w:rPr>
        <w:t>)</w:t>
      </w:r>
      <w:r w:rsidR="002353B4" w:rsidRPr="00E442A0">
        <w:rPr>
          <w:bCs/>
        </w:rPr>
        <w:t xml:space="preserve"> ja kändude äravedu </w:t>
      </w:r>
      <w:r w:rsidR="00EA5E7E" w:rsidRPr="00E442A0">
        <w:rPr>
          <w:bCs/>
        </w:rPr>
        <w:t>eramaalt (</w:t>
      </w:r>
      <w:r w:rsidR="00190766" w:rsidRPr="00E442A0">
        <w:rPr>
          <w:bCs/>
        </w:rPr>
        <w:t>0</w:t>
      </w:r>
      <w:r w:rsidR="00EA5E7E" w:rsidRPr="00E442A0">
        <w:rPr>
          <w:bCs/>
        </w:rPr>
        <w:t>,</w:t>
      </w:r>
      <w:r w:rsidR="00190766" w:rsidRPr="00E442A0">
        <w:rPr>
          <w:bCs/>
        </w:rPr>
        <w:t>0</w:t>
      </w:r>
      <w:r w:rsidR="00EA5E7E" w:rsidRPr="00E442A0">
        <w:rPr>
          <w:bCs/>
        </w:rPr>
        <w:t>0</w:t>
      </w:r>
      <w:r w:rsidR="00190766" w:rsidRPr="00E442A0">
        <w:rPr>
          <w:bCs/>
        </w:rPr>
        <w:t>6</w:t>
      </w:r>
      <w:r w:rsidR="00EA5E7E" w:rsidRPr="00E442A0">
        <w:rPr>
          <w:bCs/>
        </w:rPr>
        <w:t xml:space="preserve"> ha)</w:t>
      </w:r>
      <w:r w:rsidR="00040158" w:rsidRPr="00E442A0">
        <w:rPr>
          <w:bCs/>
        </w:rPr>
        <w:t xml:space="preserve">. </w:t>
      </w:r>
      <w:r w:rsidR="00BB55D0" w:rsidRPr="00E442A0">
        <w:rPr>
          <w:bCs/>
        </w:rPr>
        <w:t xml:space="preserve">Kännud juuritakse </w:t>
      </w:r>
      <w:r w:rsidR="006E235F" w:rsidRPr="00E442A0">
        <w:rPr>
          <w:bCs/>
        </w:rPr>
        <w:t xml:space="preserve">teede puhul </w:t>
      </w:r>
      <w:r w:rsidR="00BB55D0" w:rsidRPr="00E442A0">
        <w:rPr>
          <w:bCs/>
        </w:rPr>
        <w:t>kogu teetrassi laiuse ulatuses</w:t>
      </w:r>
      <w:r w:rsidR="00A14104" w:rsidRPr="00E442A0">
        <w:rPr>
          <w:bCs/>
        </w:rPr>
        <w:t xml:space="preserve"> ja </w:t>
      </w:r>
      <w:r w:rsidR="00953368" w:rsidRPr="00E442A0">
        <w:rPr>
          <w:bCs/>
        </w:rPr>
        <w:t>koondatakse hunnikutesse</w:t>
      </w:r>
      <w:r w:rsidR="00230147" w:rsidRPr="00E442A0">
        <w:rPr>
          <w:bCs/>
        </w:rPr>
        <w:t xml:space="preserve">. </w:t>
      </w:r>
      <w:r w:rsidR="00BC2995" w:rsidRPr="00320D36">
        <w:rPr>
          <w:bCs/>
        </w:rPr>
        <w:t>Juuritud känn</w:t>
      </w:r>
      <w:r w:rsidR="00330E2F" w:rsidRPr="00320D36">
        <w:rPr>
          <w:bCs/>
        </w:rPr>
        <w:t>ud ja väljatulnud kivid</w:t>
      </w:r>
      <w:r w:rsidR="00BC2995" w:rsidRPr="00320D36">
        <w:rPr>
          <w:bCs/>
        </w:rPr>
        <w:t xml:space="preserve"> </w:t>
      </w:r>
      <w:r w:rsidR="00330E2F" w:rsidRPr="00320D36">
        <w:rPr>
          <w:bCs/>
        </w:rPr>
        <w:t xml:space="preserve">tuleb paigutada trassi äärde nii, et ei tekiks katkematut </w:t>
      </w:r>
      <w:r w:rsidR="00330E2F" w:rsidRPr="00320D36">
        <w:rPr>
          <w:bCs/>
        </w:rPr>
        <w:lastRenderedPageBreak/>
        <w:t>valli, vahe tuleb jätta iga 25m tagant.</w:t>
      </w:r>
      <w:r w:rsidR="00CA6293" w:rsidRPr="00320D36">
        <w:rPr>
          <w:bCs/>
        </w:rPr>
        <w:t xml:space="preserve"> </w:t>
      </w:r>
      <w:r w:rsidR="00320D36" w:rsidRPr="00320D36">
        <w:rPr>
          <w:bCs/>
        </w:rPr>
        <w:t>Nõva</w:t>
      </w:r>
      <w:r w:rsidR="009166AD" w:rsidRPr="00320D36">
        <w:rPr>
          <w:bCs/>
        </w:rPr>
        <w:t xml:space="preserve"> teepoolsed perved peavad olema töödeldud tasemel, mis võimaldab mehhaniseeritud hooldust.</w:t>
      </w:r>
      <w:r w:rsidR="000B70FA" w:rsidRPr="00320D36">
        <w:t xml:space="preserve"> </w:t>
      </w:r>
    </w:p>
    <w:p w14:paraId="08C1425A" w14:textId="3655CB0A" w:rsidR="00DA571E" w:rsidRPr="00EE15DC" w:rsidRDefault="002C6AD2" w:rsidP="00DA571E">
      <w:pPr>
        <w:suppressAutoHyphens w:val="0"/>
        <w:autoSpaceDE w:val="0"/>
        <w:autoSpaceDN w:val="0"/>
        <w:adjustRightInd w:val="0"/>
        <w:jc w:val="both"/>
        <w:rPr>
          <w:color w:val="FF0000"/>
        </w:rPr>
      </w:pPr>
      <w:r w:rsidRPr="002C6AD2">
        <w:t>Piila teel</w:t>
      </w:r>
      <w:r w:rsidR="008A73D3" w:rsidRPr="002C6AD2">
        <w:t xml:space="preserve"> </w:t>
      </w:r>
      <w:r w:rsidR="002A3BD0" w:rsidRPr="002C6AD2">
        <w:t xml:space="preserve">ehitada uusi nõvasid kokku 2,858 km (sh. 2,763 km teenõvasid ja 0,095 km äravoolunõvasid). </w:t>
      </w:r>
      <w:r w:rsidR="002A3BD0" w:rsidRPr="002A3BD0">
        <w:t>Äravoolunõvade (ÄV1=35m, ÄV2=20m, ÄV3=20m ja ÄV4=20m) rajamiseks on ette nähtud likvideerida puittaimestik 7m laiuselt trassilt.</w:t>
      </w:r>
      <w:r w:rsidR="006C09DE" w:rsidRPr="002A3BD0">
        <w:t xml:space="preserve"> </w:t>
      </w:r>
      <w:r w:rsidR="001566A5" w:rsidRPr="007535B6">
        <w:t xml:space="preserve">Teenõvad rajatakse teeserva lähedale madalad, 0,5-0,6m sügavused, põhjalaiuseta ja nõlvusega 1:1,5.  Teenõvadesse kogunev liigvesi on ette nähtud maapinna madalamates kohtades suunata 20-25m pikkuste äravoolunõvadega </w:t>
      </w:r>
      <w:proofErr w:type="spellStart"/>
      <w:r w:rsidR="001566A5" w:rsidRPr="007535B6">
        <w:t>ol</w:t>
      </w:r>
      <w:proofErr w:type="spellEnd"/>
      <w:r w:rsidR="001566A5" w:rsidRPr="007535B6">
        <w:t>. olevate märgalade (veealade) suunas.</w:t>
      </w:r>
      <w:r w:rsidR="00FB0E98" w:rsidRPr="007535B6">
        <w:t xml:space="preserve"> </w:t>
      </w:r>
      <w:r w:rsidR="005F5EB7" w:rsidRPr="005F5EB7">
        <w:t xml:space="preserve">Eramaal, Tuisu kinnistul jääb trassiserva </w:t>
      </w:r>
      <w:proofErr w:type="spellStart"/>
      <w:r w:rsidR="005F5EB7" w:rsidRPr="005F5EB7">
        <w:t>ol</w:t>
      </w:r>
      <w:proofErr w:type="spellEnd"/>
      <w:r w:rsidR="005F5EB7" w:rsidRPr="005F5EB7">
        <w:t>. olev kiviaed/kivimüür, mida ei tohi trassraie ja ehitustöödega kahjustada.</w:t>
      </w:r>
      <w:r w:rsidR="00A15D01" w:rsidRPr="00A15D01">
        <w:t xml:space="preserve"> </w:t>
      </w:r>
      <w:proofErr w:type="spellStart"/>
      <w:r w:rsidR="00A15D01" w:rsidRPr="00A15D01">
        <w:t>Pik</w:t>
      </w:r>
      <w:proofErr w:type="spellEnd"/>
      <w:r w:rsidR="00A15D01" w:rsidRPr="00A15D01">
        <w:t xml:space="preserve"> 0+06-0+38 (</w:t>
      </w:r>
      <w:proofErr w:type="spellStart"/>
      <w:r w:rsidR="00A15D01" w:rsidRPr="00A15D01">
        <w:t>eramaa</w:t>
      </w:r>
      <w:proofErr w:type="spellEnd"/>
      <w:r w:rsidR="00A15D01" w:rsidRPr="00A15D01">
        <w:t>, Tuisu kinnistu) on muu hulgas ette nähtud puittaimestiku raiest tekkinud kändude ja kaeve äravedu objekti piires, tellijaga eelnevalt kokkulepitud kohta.</w:t>
      </w:r>
    </w:p>
    <w:p w14:paraId="0F44C4AB" w14:textId="69AEB3B7" w:rsidR="003765EB" w:rsidRPr="00EE15DC" w:rsidRDefault="009E21D0" w:rsidP="003765EB">
      <w:pPr>
        <w:suppressAutoHyphens w:val="0"/>
        <w:autoSpaceDE w:val="0"/>
        <w:autoSpaceDN w:val="0"/>
        <w:adjustRightInd w:val="0"/>
        <w:jc w:val="both"/>
        <w:rPr>
          <w:color w:val="FF0000"/>
          <w:highlight w:val="yellow"/>
        </w:rPr>
      </w:pPr>
      <w:r w:rsidRPr="009E21D0">
        <w:t xml:space="preserve">Uusi truupe on ette nähtud ehitada 5tk. </w:t>
      </w:r>
      <w:r w:rsidR="003765EB" w:rsidRPr="009E21D0">
        <w:t xml:space="preserve">Truubid on ette nähtud ehitada plasttorudest </w:t>
      </w:r>
      <w:proofErr w:type="spellStart"/>
      <w:r w:rsidR="003765EB" w:rsidRPr="009E21D0">
        <w:t>siseläbimõõduga</w:t>
      </w:r>
      <w:proofErr w:type="spellEnd"/>
      <w:r w:rsidR="003765EB" w:rsidRPr="009E21D0">
        <w:t xml:space="preserve"> 30cm </w:t>
      </w:r>
      <w:r w:rsidRPr="009E21D0">
        <w:t>ja</w:t>
      </w:r>
      <w:r w:rsidR="003765EB" w:rsidRPr="009E21D0">
        <w:t xml:space="preserve"> </w:t>
      </w:r>
      <w:r w:rsidRPr="009E21D0">
        <w:t>4</w:t>
      </w:r>
      <w:r w:rsidR="003765EB" w:rsidRPr="009E21D0">
        <w:t xml:space="preserve">0cm. Plasttorutruubid peavad vastama ringjäikusele SN8 (EN ISO 9969:2016) ja olema seest </w:t>
      </w:r>
      <w:proofErr w:type="spellStart"/>
      <w:r w:rsidR="003765EB" w:rsidRPr="009E21D0">
        <w:t>siledaseinalised</w:t>
      </w:r>
      <w:proofErr w:type="spellEnd"/>
      <w:r w:rsidR="003765EB" w:rsidRPr="009E21D0">
        <w:t xml:space="preserve"> ning väljast gofreeritud.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003765EB" w:rsidRPr="009E21D0">
        <w:t>Kinniaetav</w:t>
      </w:r>
      <w:proofErr w:type="spellEnd"/>
      <w:r w:rsidR="003765EB" w:rsidRPr="009E21D0">
        <w:t xml:space="preserve"> kaevik tuleb toru ümber korralikult 15-30 cm kihtidena tihendada. Truupide ehitamisel minimaalne mineraalse pinnase täitekihi paksus truubitoru peal olema Ø </w:t>
      </w:r>
      <w:r>
        <w:t>30-</w:t>
      </w:r>
      <w:r w:rsidR="003765EB" w:rsidRPr="009E21D0">
        <w:t>40 cm plasttruubil vähemalt 0,5</w:t>
      </w:r>
      <w:r w:rsidR="006D6B37">
        <w:t>0</w:t>
      </w:r>
      <w:r w:rsidR="003765EB" w:rsidRPr="009E21D0">
        <w:t xml:space="preserve"> m.</w:t>
      </w:r>
    </w:p>
    <w:p w14:paraId="13A03AC7" w14:textId="33D687A3" w:rsidR="003765EB" w:rsidRDefault="003765EB" w:rsidP="003765EB">
      <w:pPr>
        <w:suppressAutoHyphens w:val="0"/>
        <w:autoSpaceDE w:val="0"/>
        <w:autoSpaceDN w:val="0"/>
        <w:adjustRightInd w:val="0"/>
        <w:jc w:val="both"/>
        <w:rPr>
          <w:b/>
          <w:bCs/>
        </w:rPr>
      </w:pPr>
      <w:r w:rsidRPr="006D6B37">
        <w:t xml:space="preserve">Kõikidele truupidele on ette nähtud ehitada otsakutele kindlustused järgnevate tüüpotsakutega („Maaparandusrajatiste tüüpjoonised“, Tallinn 2019). Truupide otsakutest rajatakse </w:t>
      </w:r>
      <w:bookmarkStart w:id="1" w:name="_Hlk162958745"/>
      <w:bookmarkStart w:id="2" w:name="_Hlk165387933"/>
      <w:r w:rsidRPr="006D6B37">
        <w:t>Ø</w:t>
      </w:r>
      <w:bookmarkEnd w:id="1"/>
      <w:r w:rsidRPr="006D6B37">
        <w:t>30-</w:t>
      </w:r>
      <w:r w:rsidR="006D6B37" w:rsidRPr="006D6B37">
        <w:t>4</w:t>
      </w:r>
      <w:r w:rsidRPr="006D6B37">
        <w:t>0 cm</w:t>
      </w:r>
      <w:bookmarkEnd w:id="2"/>
      <w:r w:rsidRPr="006D6B37">
        <w:t xml:space="preserve"> plasttruubile mattotsakud (tüüp MAO). Truubi otsakule tuleb  anda nõuetekohane 1:1,5 või suurem kalle see peab olema tasane ja ei või esineda uhtumisi.</w:t>
      </w:r>
      <w:r w:rsidRPr="00152435">
        <w:t xml:space="preserve"> </w:t>
      </w: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lagunematu</w:t>
      </w:r>
      <w:r>
        <w:rPr>
          <w:b/>
          <w:bCs/>
          <w:highlight w:val="yellow"/>
        </w:rPr>
        <w:t>test</w:t>
      </w:r>
      <w:r w:rsidRPr="0001247E">
        <w:rPr>
          <w:b/>
          <w:bCs/>
          <w:highlight w:val="yellow"/>
        </w:rPr>
        <w:t xml:space="preserve"> materjali</w:t>
      </w:r>
      <w:r>
        <w:rPr>
          <w:b/>
          <w:bCs/>
          <w:highlight w:val="yellow"/>
        </w:rPr>
        <w:t>dest</w:t>
      </w:r>
      <w:r w:rsidRPr="0001247E">
        <w:rPr>
          <w:b/>
          <w:bCs/>
          <w:highlight w:val="yellow"/>
        </w:rPr>
        <w:t xml:space="preserve"> sidusnöörid/võrgud on keelatud.</w:t>
      </w:r>
    </w:p>
    <w:p w14:paraId="32AEC4D2" w14:textId="2FE1E89D" w:rsidR="00C9147E" w:rsidRPr="00C9147E" w:rsidRDefault="00C9147E" w:rsidP="003765EB">
      <w:pPr>
        <w:suppressAutoHyphens w:val="0"/>
        <w:autoSpaceDE w:val="0"/>
        <w:autoSpaceDN w:val="0"/>
        <w:adjustRightInd w:val="0"/>
        <w:jc w:val="both"/>
      </w:pPr>
      <w:r>
        <w:t>Ette on nähtud</w:t>
      </w:r>
      <w:r w:rsidRPr="00C9147E">
        <w:t xml:space="preserve"> ka kohaliku Õha-Piila tee alla jääva 1 </w:t>
      </w:r>
      <w:proofErr w:type="spellStart"/>
      <w:r w:rsidRPr="00C9147E">
        <w:t>ol</w:t>
      </w:r>
      <w:proofErr w:type="spellEnd"/>
      <w:r w:rsidRPr="00C9147E">
        <w:t>. oleva truubi (T1) settest puhastamine.</w:t>
      </w:r>
    </w:p>
    <w:p w14:paraId="7FAFBEE5" w14:textId="569F2028" w:rsidR="007D31E1" w:rsidRPr="007D31E1" w:rsidRDefault="00A2606B" w:rsidP="00DA571E">
      <w:pPr>
        <w:suppressAutoHyphens w:val="0"/>
        <w:autoSpaceDE w:val="0"/>
        <w:autoSpaceDN w:val="0"/>
        <w:adjustRightInd w:val="0"/>
        <w:jc w:val="both"/>
      </w:pPr>
      <w:r w:rsidRPr="007D31E1">
        <w:rPr>
          <w:b/>
          <w:bCs/>
        </w:rPr>
        <w:t>Piila</w:t>
      </w:r>
      <w:r w:rsidR="00DA571E" w:rsidRPr="007D31E1">
        <w:rPr>
          <w:b/>
          <w:bCs/>
        </w:rPr>
        <w:t xml:space="preserve"> tee </w:t>
      </w:r>
      <w:r w:rsidRPr="007D31E1">
        <w:rPr>
          <w:b/>
          <w:bCs/>
        </w:rPr>
        <w:t>(1,84 km)</w:t>
      </w:r>
      <w:r w:rsidRPr="007D31E1">
        <w:t xml:space="preserve"> </w:t>
      </w:r>
      <w:r w:rsidR="00E46CF0" w:rsidRPr="007D31E1">
        <w:t xml:space="preserve">ehitus algab (PK0=0+00= X=6475669.24, Y=415070.21) Õha-Piila kohalikult teelt (avalik tee) nr 2700080 1,64km </w:t>
      </w:r>
      <w:proofErr w:type="spellStart"/>
      <w:r w:rsidR="00E46CF0" w:rsidRPr="007D31E1">
        <w:t>ol</w:t>
      </w:r>
      <w:proofErr w:type="spellEnd"/>
      <w:r w:rsidR="00E46CF0" w:rsidRPr="007D31E1">
        <w:t xml:space="preserve">. oleva ristumiskoha (mahasõidukoha) rekonstrueerimisega ja lõpeb kvartal QE772 </w:t>
      </w:r>
      <w:proofErr w:type="spellStart"/>
      <w:r w:rsidR="00E46CF0" w:rsidRPr="007D31E1">
        <w:t>er</w:t>
      </w:r>
      <w:proofErr w:type="spellEnd"/>
      <w:r w:rsidR="00E46CF0" w:rsidRPr="007D31E1">
        <w:t>. 22 (PK19=18+40), T-kujulise tagasipööramis</w:t>
      </w:r>
      <w:r w:rsidR="00E11373">
        <w:t>e</w:t>
      </w:r>
      <w:r w:rsidR="00E46CF0" w:rsidRPr="007D31E1">
        <w:t>kohaga.</w:t>
      </w:r>
    </w:p>
    <w:p w14:paraId="4C2F02A5" w14:textId="5EE0371F" w:rsidR="00E11373" w:rsidRDefault="00E11373" w:rsidP="00E11373">
      <w:pPr>
        <w:suppressAutoHyphens w:val="0"/>
        <w:autoSpaceDE w:val="0"/>
        <w:autoSpaceDN w:val="0"/>
        <w:adjustRightInd w:val="0"/>
        <w:jc w:val="both"/>
      </w:pPr>
      <w:r>
        <w:t xml:space="preserve">Piila teel on ehitatavate teenõvade kaevest tulev mineraalne pinnas (kuni 50% kaevest) ette nähtud ära kasutada teemulde alustäiteks (mulde ehituse kogumahust ~25%), ülejäänud muldesse mittesobilik pinnas on ette nähtud planeerida trassi serva ja tasandada. Teemuldesse ei ole lubatud kasutada huumust ja turvast. Teemulde ja teerajatiste mullete ehituseks ülejäänud vajalik pinnas (~75% mulde ehituse kogumahust) on ette nähtud ehitada </w:t>
      </w:r>
      <w:proofErr w:type="spellStart"/>
      <w:r>
        <w:t>juurdeveetavast</w:t>
      </w:r>
      <w:proofErr w:type="spellEnd"/>
      <w:r>
        <w:t xml:space="preserve"> pinnasest </w:t>
      </w:r>
      <w:r w:rsidR="00B30C59" w:rsidRPr="00B30C59">
        <w:t>(liiv (k≥0,5m/24h))</w:t>
      </w:r>
      <w:r>
        <w:t xml:space="preserve">. </w:t>
      </w:r>
    </w:p>
    <w:p w14:paraId="421640B7" w14:textId="7BD977C3" w:rsidR="007D31E1" w:rsidRPr="007D31E1" w:rsidRDefault="00E11373" w:rsidP="00E11373">
      <w:pPr>
        <w:suppressAutoHyphens w:val="0"/>
        <w:autoSpaceDE w:val="0"/>
        <w:autoSpaceDN w:val="0"/>
        <w:adjustRightInd w:val="0"/>
        <w:jc w:val="both"/>
      </w:pPr>
      <w:r>
        <w:t xml:space="preserve">Tee vajaliku kandevõime ja katte püsimiseks on ette nähtud teekate ehitada kogupikkuses geotekstiilile </w:t>
      </w:r>
      <w:r w:rsidR="00A676ED" w:rsidRPr="00A676ED">
        <w:t xml:space="preserve">(Deklareeritud tõmbetugevus MD/CMD ≥20 </w:t>
      </w:r>
      <w:proofErr w:type="spellStart"/>
      <w:r w:rsidR="00A676ED" w:rsidRPr="00A676ED">
        <w:t>kN</w:t>
      </w:r>
      <w:proofErr w:type="spellEnd"/>
      <w:r w:rsidR="00A676ED" w:rsidRPr="00A676ED">
        <w:t>/m, 5,0 m lai)</w:t>
      </w:r>
      <w:r>
        <w:t xml:space="preserve">. Tee katend </w:t>
      </w:r>
      <w:r w:rsidR="00A676ED">
        <w:t>rajatakse</w:t>
      </w:r>
      <w:r>
        <w:t xml:space="preserve"> kahekihiline, kokku kihi paksus teel 30cm. Teekatend </w:t>
      </w:r>
      <w:proofErr w:type="spellStart"/>
      <w:r w:rsidR="0058335D">
        <w:t>qrajatakse</w:t>
      </w:r>
      <w:proofErr w:type="spellEnd"/>
      <w:r>
        <w:t xml:space="preserve"> kahepoolse kaldega (4%) pealt</w:t>
      </w:r>
      <w:r w:rsidR="0058335D">
        <w:t xml:space="preserve"> </w:t>
      </w:r>
      <w:r>
        <w:t xml:space="preserve">laiusega 4,5m kruus 10+20 (10cm </w:t>
      </w:r>
      <w:r w:rsidR="0058335D">
        <w:t xml:space="preserve">purustatud </w:t>
      </w:r>
      <w:r>
        <w:t xml:space="preserve">kruus </w:t>
      </w:r>
      <w:proofErr w:type="spellStart"/>
      <w:r>
        <w:t>fr</w:t>
      </w:r>
      <w:proofErr w:type="spellEnd"/>
      <w:r>
        <w:t xml:space="preserve">. 0/31,5 </w:t>
      </w:r>
      <w:proofErr w:type="spellStart"/>
      <w:r>
        <w:t>pos</w:t>
      </w:r>
      <w:proofErr w:type="spellEnd"/>
      <w:r>
        <w:t xml:space="preserve"> 6 + 20cm </w:t>
      </w:r>
      <w:r w:rsidR="0058335D">
        <w:t xml:space="preserve">sorteeritud </w:t>
      </w:r>
      <w:r>
        <w:t xml:space="preserve">kruus  </w:t>
      </w:r>
      <w:proofErr w:type="spellStart"/>
      <w:r>
        <w:t>fr</w:t>
      </w:r>
      <w:proofErr w:type="spellEnd"/>
      <w:r>
        <w:t xml:space="preserve">. 0/63 </w:t>
      </w:r>
      <w:proofErr w:type="spellStart"/>
      <w:r>
        <w:t>pos</w:t>
      </w:r>
      <w:proofErr w:type="spellEnd"/>
      <w:r>
        <w:t xml:space="preserve"> </w:t>
      </w:r>
      <w:r w:rsidR="0058335D">
        <w:t xml:space="preserve">4 või </w:t>
      </w:r>
      <w:r w:rsidR="00781460" w:rsidRPr="00781460">
        <w:t>liiv (filtratsioon k≥1,3m/24h)</w:t>
      </w:r>
      <w:r>
        <w:t>).</w:t>
      </w:r>
    </w:p>
    <w:p w14:paraId="34F2BC6F" w14:textId="5F33C64A" w:rsidR="00642988" w:rsidRDefault="00642988" w:rsidP="00DA571E">
      <w:pPr>
        <w:suppressAutoHyphens w:val="0"/>
        <w:autoSpaceDE w:val="0"/>
        <w:autoSpaceDN w:val="0"/>
        <w:adjustRightInd w:val="0"/>
        <w:jc w:val="both"/>
      </w:pPr>
      <w:r w:rsidRPr="00585286">
        <w:lastRenderedPageBreak/>
        <w:t>Piila tee ehitamise</w:t>
      </w:r>
      <w:r>
        <w:t>l</w:t>
      </w:r>
      <w:r w:rsidRPr="00585286">
        <w:t xml:space="preserve"> on ette nähtud 1 mahasõidukoha rekonstrueerimine kohalikult teelt MM (R=10m, L=10m, A=4,5m), 5 mahasõidukoha M3 (R=10m, L=10m, A=4,5m), 1 mahasõidukoha M5 (R=5m, L=5m, A=4,5m), 1 eritüüpi mahasõidukoha M5* (R=5m, L=5m, A=4,0m!) ja 1 T-kujuline tagasipööramiskoha rajamine (TP-T) ehitamine. </w:t>
      </w:r>
    </w:p>
    <w:p w14:paraId="01C30164" w14:textId="36FA21E2" w:rsidR="007D31E1" w:rsidRDefault="000C243E" w:rsidP="00DA571E">
      <w:pPr>
        <w:suppressAutoHyphens w:val="0"/>
        <w:autoSpaceDE w:val="0"/>
        <w:autoSpaceDN w:val="0"/>
        <w:adjustRightInd w:val="0"/>
        <w:jc w:val="both"/>
      </w:pPr>
      <w:r w:rsidRPr="000C243E">
        <w:t>Tee lõppu ehitatava tagasipööramis</w:t>
      </w:r>
      <w:r>
        <w:t>e</w:t>
      </w:r>
      <w:r w:rsidRPr="000C243E">
        <w:t>koha TP-T ja teele ehitatavate mahasõidukohtade teekatte konstruktsioon on sama, mis antud kohas tee konstruktsioon.</w:t>
      </w:r>
    </w:p>
    <w:p w14:paraId="68DD6151" w14:textId="5D3A5AB3" w:rsidR="008E1324" w:rsidRDefault="008E1324" w:rsidP="00DA571E">
      <w:pPr>
        <w:suppressAutoHyphens w:val="0"/>
        <w:autoSpaceDE w:val="0"/>
        <w:autoSpaceDN w:val="0"/>
        <w:adjustRightInd w:val="0"/>
        <w:jc w:val="both"/>
      </w:pPr>
      <w:proofErr w:type="spellStart"/>
      <w:r w:rsidRPr="008E1324">
        <w:t>Ol</w:t>
      </w:r>
      <w:proofErr w:type="spellEnd"/>
      <w:r w:rsidRPr="008E1324">
        <w:t>. olev ristumiskoht kohaliku avalikult kasutatava Õha-Piila teega rekonstrueeritakse, mille käigus ristumiskoht ka pinnatakse.</w:t>
      </w:r>
      <w:r w:rsidR="009C783C" w:rsidRPr="009C783C">
        <w:t xml:space="preserve"> Rekonstrueeritav mahasõidukoht Piila teele </w:t>
      </w:r>
      <w:r w:rsidR="009C783C">
        <w:t xml:space="preserve">rajatakse </w:t>
      </w:r>
      <w:r w:rsidR="009C783C" w:rsidRPr="009C783C">
        <w:t>kohaliku tee Õha-Piila tee nr 2700080 km 1,64 kohale ja kohaliku teega täisnurga all (90º).</w:t>
      </w:r>
      <w:r w:rsidR="00B87423" w:rsidRPr="00B87423">
        <w:t xml:space="preserve"> Mahasõidukoht 10 m ulatuses kohaliku tee katte servast pinnat</w:t>
      </w:r>
      <w:r w:rsidR="00CA1A28">
        <w:t>akse</w:t>
      </w:r>
      <w:r w:rsidR="00B87423" w:rsidRPr="00B87423">
        <w:t xml:space="preserve"> (2x) kattega ning edasi </w:t>
      </w:r>
      <w:r w:rsidR="00CA1A28">
        <w:t xml:space="preserve">on </w:t>
      </w:r>
      <w:r w:rsidR="00B87423" w:rsidRPr="00B87423">
        <w:t>kruuskattega. Mahasõidukoha pöörderaadiused (R=10m)</w:t>
      </w:r>
      <w:r w:rsidR="00CA1A28">
        <w:t>.</w:t>
      </w:r>
      <w:r w:rsidR="006233B0" w:rsidRPr="006233B0">
        <w:t xml:space="preserve"> Mahasõidukoha pikikalle on kohalikust teest eemale ehk pikikalle on minimaalselt 1,5%, sh kahepoolse põikkaldega 3,0%-</w:t>
      </w:r>
      <w:proofErr w:type="spellStart"/>
      <w:r w:rsidR="006233B0" w:rsidRPr="006233B0">
        <w:t>ne</w:t>
      </w:r>
      <w:proofErr w:type="spellEnd"/>
      <w:r w:rsidR="006233B0" w:rsidRPr="006233B0">
        <w:t xml:space="preserve"> freeskate.</w:t>
      </w:r>
    </w:p>
    <w:p w14:paraId="2A675400" w14:textId="3150BC57" w:rsidR="00F923E1" w:rsidRDefault="00F923E1" w:rsidP="00DA571E">
      <w:pPr>
        <w:suppressAutoHyphens w:val="0"/>
        <w:autoSpaceDE w:val="0"/>
        <w:autoSpaceDN w:val="0"/>
        <w:adjustRightInd w:val="0"/>
        <w:jc w:val="both"/>
      </w:pPr>
      <w:proofErr w:type="spellStart"/>
      <w:r w:rsidRPr="00F923E1">
        <w:t>Pik</w:t>
      </w:r>
      <w:proofErr w:type="spellEnd"/>
      <w:r w:rsidRPr="00F923E1">
        <w:t xml:space="preserve">. 0+20 on mahasõidukoht ehitatavalt teelt ligipääsuks Tuisu kinnistule, kus on ette nähtud eritüüpi mahasõidukoht M5*, kus tee laiuseks on 4,0m, et ehitatav mahasõidukoht mahuks </w:t>
      </w:r>
      <w:proofErr w:type="spellStart"/>
      <w:r w:rsidRPr="00F923E1">
        <w:t>ol</w:t>
      </w:r>
      <w:proofErr w:type="spellEnd"/>
      <w:r w:rsidRPr="00F923E1">
        <w:t xml:space="preserve">. oleva kivimüüri/kiviaia vahele. Mahasõidukoha lõpus viia ehitatav teekate ühtlaselt </w:t>
      </w:r>
      <w:proofErr w:type="spellStart"/>
      <w:r w:rsidRPr="00F923E1">
        <w:t>ol</w:t>
      </w:r>
      <w:proofErr w:type="spellEnd"/>
      <w:r w:rsidRPr="00F923E1">
        <w:t>. oleva pinnasteega (Tuisu kinnistu juurdepääsuteega) ühtlaselt kokku.</w:t>
      </w:r>
    </w:p>
    <w:p w14:paraId="7790716F" w14:textId="77777777" w:rsidR="00E81110" w:rsidRDefault="00E81110" w:rsidP="00761062">
      <w:pPr>
        <w:suppressAutoHyphens w:val="0"/>
        <w:autoSpaceDE w:val="0"/>
        <w:autoSpaceDN w:val="0"/>
        <w:adjustRightInd w:val="0"/>
        <w:jc w:val="both"/>
      </w:pPr>
    </w:p>
    <w:p w14:paraId="3B8043B6" w14:textId="5321C8E5" w:rsidR="00605551" w:rsidRPr="00B81215" w:rsidRDefault="00005939" w:rsidP="00605551">
      <w:pPr>
        <w:suppressAutoHyphens w:val="0"/>
        <w:autoSpaceDE w:val="0"/>
        <w:autoSpaceDN w:val="0"/>
        <w:adjustRightInd w:val="0"/>
        <w:jc w:val="both"/>
        <w:rPr>
          <w:highlight w:val="yellow"/>
        </w:rPr>
      </w:pPr>
      <w:r>
        <w:t>R</w:t>
      </w:r>
      <w:r w:rsidR="00295CC3" w:rsidRPr="00E4780B">
        <w:t>istumiskohale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3"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3"/>
    <w:p w14:paraId="3B5D2091" w14:textId="73DFB646" w:rsidR="00226F32" w:rsidRPr="00295CC3" w:rsidRDefault="00152435" w:rsidP="007774E0">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Default="00226F32" w:rsidP="007774E0">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0AB72C05" w14:textId="5174F2F5" w:rsidR="006012DF" w:rsidRPr="00295CC3" w:rsidRDefault="006012DF" w:rsidP="007774E0">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6012DF">
        <w:rPr>
          <w:color w:val="FF0000"/>
          <w:lang w:eastAsia="et-EE"/>
        </w:rPr>
        <w:t>Teealuse ehitamisel on lubatud kasutada liiva, mille filtratsiooni moodul on k≥1,3m/24h (EVS901-20) ja sõelkõver 0,063mm sõelaava  ≤5%, 0,125mm sõelaava ≤25% ja 2,0mm sõelaava ≥95%. Teealuse ehitamisel liivast peab ehitaja tagama ehituse nõuetekohasuse ja ehituse järgse garantii 2 aastat.</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lastRenderedPageBreak/>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64A244F3" w14:textId="27000CD7" w:rsidR="003948F3" w:rsidRPr="00B72A7E" w:rsidRDefault="003948F3" w:rsidP="003948F3">
      <w:pPr>
        <w:jc w:val="both"/>
        <w:rPr>
          <w:bCs/>
        </w:rPr>
      </w:pPr>
    </w:p>
    <w:sectPr w:rsidR="003948F3" w:rsidRPr="00B72A7E"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1ABE95" w14:textId="77777777" w:rsidR="00F44781" w:rsidRDefault="00F44781">
      <w:r>
        <w:separator/>
      </w:r>
    </w:p>
  </w:endnote>
  <w:endnote w:type="continuationSeparator" w:id="0">
    <w:p w14:paraId="36BE2DE4" w14:textId="77777777" w:rsidR="00F44781" w:rsidRDefault="00F44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7ABC8" w14:textId="77777777" w:rsidR="00F44781" w:rsidRDefault="00F44781">
      <w:r>
        <w:separator/>
      </w:r>
    </w:p>
  </w:footnote>
  <w:footnote w:type="continuationSeparator" w:id="0">
    <w:p w14:paraId="13A885F6" w14:textId="77777777" w:rsidR="00F44781" w:rsidRDefault="00F44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5DF02" w14:textId="658935A6" w:rsidR="00B72E6C" w:rsidRDefault="00B72E6C">
    <w:pPr>
      <w:pStyle w:val="Pis"/>
      <w:rPr>
        <w:bCs/>
      </w:rPr>
    </w:pPr>
    <w:r>
      <w:t xml:space="preserve">Hange: </w:t>
    </w:r>
    <w:r w:rsidRPr="00B72E6C">
      <w:rPr>
        <w:bCs/>
      </w:rPr>
      <w:t>Piila tee ehitamine</w:t>
    </w:r>
  </w:p>
  <w:p w14:paraId="2831E37A" w14:textId="48A54075" w:rsidR="00934FB4" w:rsidRDefault="00934FB4">
    <w:pPr>
      <w:pStyle w:val="Pis"/>
    </w:pPr>
    <w:r>
      <w:rPr>
        <w:bCs/>
      </w:rPr>
      <w:t xml:space="preserve">Viitenumber: </w:t>
    </w:r>
    <w:r w:rsidR="00DD39D1">
      <w:rPr>
        <w:bCs/>
      </w:rPr>
      <w:t>285656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5939"/>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3AD7"/>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B175F"/>
    <w:rsid w:val="000B1AAA"/>
    <w:rsid w:val="000B2163"/>
    <w:rsid w:val="000B29D6"/>
    <w:rsid w:val="000B2BCD"/>
    <w:rsid w:val="000B2C66"/>
    <w:rsid w:val="000B3857"/>
    <w:rsid w:val="000B467C"/>
    <w:rsid w:val="000B4FD8"/>
    <w:rsid w:val="000B586E"/>
    <w:rsid w:val="000B6354"/>
    <w:rsid w:val="000B6371"/>
    <w:rsid w:val="000B6FD4"/>
    <w:rsid w:val="000B6FE2"/>
    <w:rsid w:val="000B70FA"/>
    <w:rsid w:val="000B7E3D"/>
    <w:rsid w:val="000C0CB6"/>
    <w:rsid w:val="000C243E"/>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1BB3"/>
    <w:rsid w:val="000D276F"/>
    <w:rsid w:val="000D289F"/>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0AC5"/>
    <w:rsid w:val="001217B9"/>
    <w:rsid w:val="00123369"/>
    <w:rsid w:val="00123C2C"/>
    <w:rsid w:val="001241AE"/>
    <w:rsid w:val="00124A32"/>
    <w:rsid w:val="00124B5E"/>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6A5"/>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766"/>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1CD"/>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325"/>
    <w:rsid w:val="001B6CD1"/>
    <w:rsid w:val="001B6FBC"/>
    <w:rsid w:val="001B74CB"/>
    <w:rsid w:val="001B7A98"/>
    <w:rsid w:val="001B7BA0"/>
    <w:rsid w:val="001B7F7F"/>
    <w:rsid w:val="001C02BF"/>
    <w:rsid w:val="001C20C9"/>
    <w:rsid w:val="001C27D1"/>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2E87"/>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6AD2"/>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D36"/>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3AC1"/>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07441"/>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4818"/>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35D"/>
    <w:rsid w:val="00583CDD"/>
    <w:rsid w:val="00584F7F"/>
    <w:rsid w:val="00585286"/>
    <w:rsid w:val="00586D5B"/>
    <w:rsid w:val="00587EFF"/>
    <w:rsid w:val="0059004E"/>
    <w:rsid w:val="005900C9"/>
    <w:rsid w:val="005902BA"/>
    <w:rsid w:val="00590756"/>
    <w:rsid w:val="00594224"/>
    <w:rsid w:val="005949B1"/>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A766E"/>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5EB7"/>
    <w:rsid w:val="005F649F"/>
    <w:rsid w:val="005F6D2F"/>
    <w:rsid w:val="005F72BC"/>
    <w:rsid w:val="005F7548"/>
    <w:rsid w:val="006003C4"/>
    <w:rsid w:val="006012DF"/>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3B0"/>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2988"/>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B37"/>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4E0"/>
    <w:rsid w:val="00777F3E"/>
    <w:rsid w:val="007801AD"/>
    <w:rsid w:val="007803C9"/>
    <w:rsid w:val="007808F5"/>
    <w:rsid w:val="00781460"/>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312E"/>
    <w:rsid w:val="007D31E1"/>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324"/>
    <w:rsid w:val="008E19B0"/>
    <w:rsid w:val="008E234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4"/>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13D"/>
    <w:rsid w:val="0095739E"/>
    <w:rsid w:val="0096040C"/>
    <w:rsid w:val="00960558"/>
    <w:rsid w:val="0096094D"/>
    <w:rsid w:val="00962220"/>
    <w:rsid w:val="00962AAD"/>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83C"/>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1D0"/>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06B"/>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50AA"/>
    <w:rsid w:val="00A66662"/>
    <w:rsid w:val="00A666F2"/>
    <w:rsid w:val="00A676ED"/>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3AF3"/>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4088"/>
    <w:rsid w:val="00AA4880"/>
    <w:rsid w:val="00AA4930"/>
    <w:rsid w:val="00AA54B9"/>
    <w:rsid w:val="00AA5792"/>
    <w:rsid w:val="00AA641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C59"/>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67D58"/>
    <w:rsid w:val="00B70B3A"/>
    <w:rsid w:val="00B716E0"/>
    <w:rsid w:val="00B72641"/>
    <w:rsid w:val="00B72732"/>
    <w:rsid w:val="00B72E6C"/>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9048B"/>
    <w:rsid w:val="00B90AB5"/>
    <w:rsid w:val="00B911AE"/>
    <w:rsid w:val="00B91C83"/>
    <w:rsid w:val="00B91C8B"/>
    <w:rsid w:val="00B92A0C"/>
    <w:rsid w:val="00B92BF9"/>
    <w:rsid w:val="00B941DB"/>
    <w:rsid w:val="00B94B85"/>
    <w:rsid w:val="00B94CA3"/>
    <w:rsid w:val="00B951F9"/>
    <w:rsid w:val="00B9560E"/>
    <w:rsid w:val="00B96995"/>
    <w:rsid w:val="00B969DA"/>
    <w:rsid w:val="00B97084"/>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2654"/>
    <w:rsid w:val="00BB35BA"/>
    <w:rsid w:val="00BB3CA3"/>
    <w:rsid w:val="00BB3ECE"/>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A28"/>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4559"/>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40"/>
    <w:rsid w:val="00D86FC4"/>
    <w:rsid w:val="00D87645"/>
    <w:rsid w:val="00D879B4"/>
    <w:rsid w:val="00D90AF0"/>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4C53"/>
    <w:rsid w:val="00DB5219"/>
    <w:rsid w:val="00DB6498"/>
    <w:rsid w:val="00DB67AA"/>
    <w:rsid w:val="00DB698D"/>
    <w:rsid w:val="00DB7709"/>
    <w:rsid w:val="00DB77A2"/>
    <w:rsid w:val="00DB7918"/>
    <w:rsid w:val="00DB7B28"/>
    <w:rsid w:val="00DB7F4E"/>
    <w:rsid w:val="00DC036C"/>
    <w:rsid w:val="00DC0BD7"/>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39D1"/>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61"/>
    <w:rsid w:val="00DE5902"/>
    <w:rsid w:val="00DE5CB7"/>
    <w:rsid w:val="00DE5D70"/>
    <w:rsid w:val="00DE5EAB"/>
    <w:rsid w:val="00DE67E5"/>
    <w:rsid w:val="00DE706D"/>
    <w:rsid w:val="00DE75D3"/>
    <w:rsid w:val="00DE784B"/>
    <w:rsid w:val="00DE7D1A"/>
    <w:rsid w:val="00DF22F9"/>
    <w:rsid w:val="00DF2369"/>
    <w:rsid w:val="00DF28B2"/>
    <w:rsid w:val="00DF2D9D"/>
    <w:rsid w:val="00DF3987"/>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373"/>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2A0"/>
    <w:rsid w:val="00E4439C"/>
    <w:rsid w:val="00E44FA1"/>
    <w:rsid w:val="00E45DB2"/>
    <w:rsid w:val="00E45E95"/>
    <w:rsid w:val="00E463E0"/>
    <w:rsid w:val="00E46CF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64E"/>
    <w:rsid w:val="00E74BCF"/>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2C"/>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42F"/>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5DC"/>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781"/>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3E1"/>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6F3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o.lindjarv@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1671</Words>
  <Characters>9697</Characters>
  <Application>Microsoft Office Word</Application>
  <DocSecurity>0</DocSecurity>
  <Lines>80</Lines>
  <Paragraphs>22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11346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9</cp:revision>
  <cp:lastPrinted>2009-10-14T12:22:00Z</cp:lastPrinted>
  <dcterms:created xsi:type="dcterms:W3CDTF">2024-10-16T06:39:00Z</dcterms:created>
  <dcterms:modified xsi:type="dcterms:W3CDTF">2024-10-16T11:46:00Z</dcterms:modified>
</cp:coreProperties>
</file>